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71" w:rsidRDefault="00137606">
      <w:pPr>
        <w:jc w:val="right"/>
      </w:pPr>
      <w:r>
        <w:rPr>
          <w:rFonts w:ascii="Times New Roman" w:hAnsi="Times New Roman"/>
          <w:i/>
        </w:rPr>
        <w:t>Załącznik nr 5</w:t>
      </w:r>
      <w:r w:rsidR="00355E02">
        <w:rPr>
          <w:rFonts w:ascii="Times New Roman" w:hAnsi="Times New Roman"/>
          <w:i/>
        </w:rPr>
        <w:t xml:space="preserve"> do SWK</w:t>
      </w:r>
    </w:p>
    <w:p w:rsidR="004A2971" w:rsidRDefault="00355E02" w:rsidP="00276062">
      <w:pPr>
        <w:pStyle w:val="Nagwek1"/>
        <w:spacing w:after="0"/>
      </w:pPr>
      <w:r>
        <w:t>OFERTA</w:t>
      </w:r>
    </w:p>
    <w:p w:rsidR="00276062" w:rsidRDefault="00355E02" w:rsidP="0027606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na udzielanie świadczeń zdrowotnych </w:t>
      </w:r>
    </w:p>
    <w:p w:rsidR="004A2971" w:rsidRDefault="00355E02" w:rsidP="00276062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w zespołach specjalistycznych ratownictwa medycznego </w:t>
      </w:r>
    </w:p>
    <w:p w:rsidR="004A2971" w:rsidRDefault="004A2971">
      <w:pPr>
        <w:jc w:val="center"/>
        <w:rPr>
          <w:rFonts w:ascii="Times New Roman" w:hAnsi="Times New Roman"/>
          <w:b/>
          <w:sz w:val="28"/>
        </w:rPr>
      </w:pP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Imię i nazwisko oferenta 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Nr telefonu do kontaktu                                                      Adres e-mail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Nazwa indywidualnej praktyki lekarskiej</w:t>
      </w:r>
    </w:p>
    <w:p w:rsidR="004A2971" w:rsidRDefault="00355E0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REGON 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NIP                                                                   </w:t>
      </w: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 PESEL 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wpisu do rejestru indywidualnych praktyk lekarskich w rejestrze IL 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Miejsce zamieszkania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Adres siedziby indywidualnej praktyki lekarskiej, jeżeli jest inny niż miejsce zamieszkania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Nr prawa wykonywania zawodu lekarza i data wydania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………………….………………………………………………………………………………………..</w:t>
      </w:r>
    </w:p>
    <w:p w:rsidR="004A2971" w:rsidRDefault="00355E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i stopień posiadanej specjalizacji z datą wydania dyplomu lub nazwa odbywanej specjalizacji z  datą rozpoczęcia specjalizacji, w innym przypadku  proszę wpisać „bez specjalizacji”</w:t>
      </w:r>
    </w:p>
    <w:p w:rsidR="004A2971" w:rsidRDefault="00355E0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14033" w:rsidRPr="00276062" w:rsidRDefault="00355E02" w:rsidP="0027606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</w:t>
      </w:r>
      <w:r w:rsidR="00276062">
        <w:rPr>
          <w:rFonts w:ascii="Times New Roman" w:hAnsi="Times New Roman"/>
        </w:rPr>
        <w:t>……………………………………………………………………………………</w:t>
      </w:r>
    </w:p>
    <w:p w:rsidR="004A2971" w:rsidRDefault="00355E0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Posiadane certyfikaty, kursy, szkolenia:</w:t>
      </w:r>
    </w:p>
    <w:p w:rsidR="004A2971" w:rsidRDefault="004A297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A2971" w:rsidRDefault="00355E0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ALS</w:t>
      </w:r>
      <w:r>
        <w:rPr>
          <w:rFonts w:ascii="Times New Roman" w:hAnsi="Times New Roman"/>
          <w:sz w:val="24"/>
        </w:rPr>
        <w:t xml:space="preserve">    tak/nie* data uzyskania …………………, inne:  ….…………………………………..</w:t>
      </w:r>
    </w:p>
    <w:p w:rsidR="004A2971" w:rsidRDefault="004A297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A2971" w:rsidRDefault="00355E0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4A2971" w:rsidRDefault="00355E0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Oferent deklaruje następującą ilość godzin dyżurów: </w:t>
      </w:r>
    </w:p>
    <w:p w:rsidR="004A2971" w:rsidRDefault="004A297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0B4323" w:rsidRDefault="00581E5F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 w:rsidR="000B4323">
        <w:rPr>
          <w:rFonts w:ascii="Times New Roman" w:hAnsi="Times New Roman"/>
          <w:b/>
          <w:sz w:val="24"/>
        </w:rPr>
        <w:t>- miesięcznie ...........................</w:t>
      </w:r>
      <w:r w:rsidR="000B4323">
        <w:rPr>
          <w:rFonts w:ascii="Times New Roman" w:hAnsi="Times New Roman"/>
          <w:b/>
          <w:bCs/>
          <w:sz w:val="24"/>
        </w:rPr>
        <w:t xml:space="preserve"> godzin</w:t>
      </w:r>
    </w:p>
    <w:p w:rsidR="000B4323" w:rsidRDefault="000B4323" w:rsidP="000B4323">
      <w:pPr>
        <w:pStyle w:val="Akapitzlist"/>
        <w:tabs>
          <w:tab w:val="left" w:pos="5670"/>
        </w:tabs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8C5215">
        <w:rPr>
          <w:rFonts w:ascii="Times New Roman" w:hAnsi="Times New Roman"/>
          <w:bCs/>
          <w:sz w:val="24"/>
        </w:rPr>
        <w:t>(słownie: ........……...................................</w:t>
      </w:r>
      <w:r>
        <w:rPr>
          <w:rFonts w:ascii="Times New Roman" w:hAnsi="Times New Roman"/>
          <w:bCs/>
          <w:sz w:val="24"/>
        </w:rPr>
        <w:t>.............................</w:t>
      </w:r>
      <w:r w:rsidRPr="008C5215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/>
          <w:bCs/>
          <w:sz w:val="24"/>
        </w:rPr>
        <w:t xml:space="preserve"> (minimum 55 godz.)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w tym: 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 w dni powszednie w godz. 7</w:t>
      </w:r>
      <w:r>
        <w:rPr>
          <w:rFonts w:ascii="Times New Roman" w:hAnsi="Times New Roman"/>
          <w:b/>
          <w:sz w:val="24"/>
          <w:vertAlign w:val="superscript"/>
        </w:rPr>
        <w:t>00</w:t>
      </w:r>
      <w:r>
        <w:rPr>
          <w:rFonts w:ascii="Times New Roman" w:hAnsi="Times New Roman"/>
          <w:b/>
          <w:sz w:val="24"/>
        </w:rPr>
        <w:t>-15</w:t>
      </w:r>
      <w:r>
        <w:rPr>
          <w:rFonts w:ascii="Times New Roman" w:hAnsi="Times New Roman"/>
          <w:b/>
          <w:sz w:val="24"/>
          <w:vertAlign w:val="superscript"/>
        </w:rPr>
        <w:t>00</w:t>
      </w:r>
      <w:r>
        <w:rPr>
          <w:rFonts w:ascii="Times New Roman" w:hAnsi="Times New Roman"/>
          <w:b/>
          <w:sz w:val="24"/>
        </w:rPr>
        <w:t xml:space="preserve"> ................ godzin miesięcznie 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8C5215">
        <w:rPr>
          <w:rFonts w:ascii="Times New Roman" w:hAnsi="Times New Roman"/>
          <w:sz w:val="24"/>
        </w:rPr>
        <w:t>(słownie: ….............…...............................................………)</w:t>
      </w:r>
      <w:r>
        <w:rPr>
          <w:rFonts w:ascii="Times New Roman" w:hAnsi="Times New Roman"/>
          <w:b/>
          <w:sz w:val="24"/>
        </w:rPr>
        <w:t xml:space="preserve"> (minimum 16 godz.)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- w dni powszednie ................ godzin miesięcznie 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8C5215">
        <w:rPr>
          <w:rFonts w:ascii="Times New Roman" w:hAnsi="Times New Roman"/>
          <w:sz w:val="24"/>
        </w:rPr>
        <w:t>(słownie: ….............…...............................................………)</w:t>
      </w:r>
      <w:r>
        <w:rPr>
          <w:rFonts w:ascii="Times New Roman" w:hAnsi="Times New Roman"/>
          <w:b/>
          <w:sz w:val="24"/>
        </w:rPr>
        <w:t xml:space="preserve"> (minimum 16 godz.)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- w soboty, niedziele i święta ............... godzin miesięcznie </w:t>
      </w:r>
    </w:p>
    <w:p w:rsidR="000B4323" w:rsidRDefault="000B4323" w:rsidP="000B4323">
      <w:pPr>
        <w:pStyle w:val="Akapitzlist"/>
        <w:tabs>
          <w:tab w:val="left" w:pos="567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8C5215">
        <w:rPr>
          <w:rFonts w:ascii="Times New Roman" w:hAnsi="Times New Roman"/>
          <w:sz w:val="24"/>
        </w:rPr>
        <w:t>(słownie:................................................</w:t>
      </w:r>
      <w:r>
        <w:rPr>
          <w:rFonts w:ascii="Times New Roman" w:hAnsi="Times New Roman"/>
          <w:sz w:val="24"/>
        </w:rPr>
        <w:t>...............................</w:t>
      </w:r>
      <w:r w:rsidRPr="008C5215">
        <w:rPr>
          <w:rFonts w:ascii="Times New Roman" w:hAnsi="Times New Roman"/>
          <w:sz w:val="24"/>
        </w:rPr>
        <w:t>..)</w:t>
      </w:r>
      <w:r>
        <w:rPr>
          <w:rFonts w:ascii="Times New Roman" w:hAnsi="Times New Roman"/>
          <w:b/>
          <w:sz w:val="24"/>
        </w:rPr>
        <w:t xml:space="preserve"> (minimum 23 godz.)</w:t>
      </w: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0B4323" w:rsidRDefault="000B4323" w:rsidP="000B4323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 w:rsidRPr="008C5215">
        <w:rPr>
          <w:rFonts w:ascii="Times New Roman" w:hAnsi="Times New Roman"/>
          <w:b/>
          <w:sz w:val="24"/>
        </w:rPr>
        <w:t>Propozycja  cenowa oferenta za godzinę świadczenia na rzecz udzielającego zamówienia:</w:t>
      </w:r>
    </w:p>
    <w:p w:rsidR="000B4323" w:rsidRPr="008C5215" w:rsidRDefault="000B4323" w:rsidP="000B4323">
      <w:pPr>
        <w:pStyle w:val="Akapitzlist"/>
        <w:spacing w:after="0" w:line="240" w:lineRule="auto"/>
        <w:ind w:left="0"/>
        <w:jc w:val="both"/>
        <w:rPr>
          <w:b/>
        </w:rPr>
      </w:pPr>
    </w:p>
    <w:tbl>
      <w:tblPr>
        <w:tblStyle w:val="Tabela-Siatka"/>
        <w:tblW w:w="8188" w:type="dxa"/>
        <w:tblLayout w:type="fixed"/>
        <w:tblLook w:val="04A0"/>
      </w:tblPr>
      <w:tblGrid>
        <w:gridCol w:w="5212"/>
        <w:gridCol w:w="1559"/>
        <w:gridCol w:w="1417"/>
      </w:tblGrid>
      <w:tr w:rsidR="002D4140" w:rsidRPr="00DF2399" w:rsidTr="002D4140">
        <w:tc>
          <w:tcPr>
            <w:tcW w:w="5212" w:type="dxa"/>
            <w:vAlign w:val="center"/>
          </w:tcPr>
          <w:p w:rsidR="002D4140" w:rsidRPr="00DF2399" w:rsidRDefault="002D4140" w:rsidP="00F57FFE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2D4140" w:rsidRDefault="002D4140" w:rsidP="00F57FFE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dni powszednie</w:t>
            </w:r>
          </w:p>
          <w:p w:rsidR="002D4140" w:rsidRPr="00DF2399" w:rsidRDefault="002D4140" w:rsidP="00F57FFE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17" w:type="dxa"/>
          </w:tcPr>
          <w:p w:rsidR="002D4140" w:rsidRPr="00DF2399" w:rsidRDefault="002D4140" w:rsidP="00F57FFE">
            <w:pPr>
              <w:pStyle w:val="Tekstpodstawowywcity"/>
              <w:ind w:left="0"/>
              <w:jc w:val="center"/>
              <w:rPr>
                <w:b/>
                <w:bCs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soboty, niedziele i święta</w:t>
            </w:r>
          </w:p>
        </w:tc>
      </w:tr>
      <w:tr w:rsidR="002D4140" w:rsidTr="007D2405">
        <w:trPr>
          <w:trHeight w:val="683"/>
        </w:trPr>
        <w:tc>
          <w:tcPr>
            <w:tcW w:w="5212" w:type="dxa"/>
          </w:tcPr>
          <w:p w:rsidR="002D4140" w:rsidRDefault="002D4140" w:rsidP="00F57FFE">
            <w:pPr>
              <w:pStyle w:val="Tekstpodstawowywcity"/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systemu w Zespole Ratownictwa</w:t>
            </w:r>
            <w:r>
              <w:rPr>
                <w:sz w:val="21"/>
                <w:szCs w:val="21"/>
              </w:rPr>
              <w:t xml:space="preserve"> Medycznego </w:t>
            </w:r>
          </w:p>
          <w:p w:rsidR="002D4140" w:rsidRDefault="007D2405" w:rsidP="00F57FFE">
            <w:pPr>
              <w:pStyle w:val="Tekstpodstawowywcity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 stacji </w:t>
            </w:r>
            <w:r w:rsidR="002D4140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Bielsko-Biała</w:t>
            </w:r>
          </w:p>
          <w:p w:rsidR="002D4140" w:rsidRDefault="002D4140" w:rsidP="00F57FFE">
            <w:pPr>
              <w:pStyle w:val="Tekstpodstawowywcity"/>
              <w:ind w:left="0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D4140" w:rsidRDefault="002D4140" w:rsidP="00F57FFE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</w:p>
        </w:tc>
        <w:tc>
          <w:tcPr>
            <w:tcW w:w="1417" w:type="dxa"/>
            <w:vAlign w:val="center"/>
          </w:tcPr>
          <w:p w:rsidR="002D4140" w:rsidRDefault="002D4140" w:rsidP="00F57FFE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</w:t>
            </w:r>
            <w:proofErr w:type="spellStart"/>
            <w:r>
              <w:rPr>
                <w:sz w:val="21"/>
                <w:szCs w:val="21"/>
              </w:rPr>
              <w:t>god</w:t>
            </w:r>
            <w:proofErr w:type="spellEnd"/>
          </w:p>
        </w:tc>
      </w:tr>
      <w:tr w:rsidR="007D2405" w:rsidTr="007D2405">
        <w:trPr>
          <w:trHeight w:val="477"/>
        </w:trPr>
        <w:tc>
          <w:tcPr>
            <w:tcW w:w="5212" w:type="dxa"/>
          </w:tcPr>
          <w:p w:rsidR="007D2405" w:rsidRDefault="007D2405" w:rsidP="007D2405">
            <w:pPr>
              <w:pStyle w:val="Tekstpodstawowywcity"/>
              <w:ind w:left="0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systemu w Zespole Ratownictwa</w:t>
            </w:r>
            <w:r>
              <w:rPr>
                <w:sz w:val="21"/>
                <w:szCs w:val="21"/>
              </w:rPr>
              <w:t xml:space="preserve"> Medycznego </w:t>
            </w:r>
          </w:p>
          <w:p w:rsidR="007D2405" w:rsidRDefault="008E1BBF" w:rsidP="007D2405">
            <w:pPr>
              <w:pStyle w:val="Tekstpodstawowywcity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 stacji  Kobiernice </w:t>
            </w:r>
          </w:p>
          <w:p w:rsidR="007D2405" w:rsidRPr="006C3B49" w:rsidRDefault="007D2405" w:rsidP="00F57FFE">
            <w:pPr>
              <w:pStyle w:val="Tekstpodstawowywcity"/>
              <w:ind w:left="0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7D2405" w:rsidRDefault="007D2405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</w:p>
        </w:tc>
        <w:tc>
          <w:tcPr>
            <w:tcW w:w="1417" w:type="dxa"/>
            <w:vAlign w:val="center"/>
          </w:tcPr>
          <w:p w:rsidR="007D2405" w:rsidRDefault="007D2405" w:rsidP="00FE4DCB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</w:t>
            </w:r>
            <w:proofErr w:type="spellStart"/>
            <w:r>
              <w:rPr>
                <w:sz w:val="21"/>
                <w:szCs w:val="21"/>
              </w:rPr>
              <w:t>god</w:t>
            </w:r>
            <w:proofErr w:type="spellEnd"/>
          </w:p>
        </w:tc>
      </w:tr>
    </w:tbl>
    <w:p w:rsidR="000B4323" w:rsidRDefault="000B4323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4A2971" w:rsidRDefault="004A2971" w:rsidP="000B432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4A2971" w:rsidRDefault="004A297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A2971" w:rsidRDefault="00355E0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4"/>
        </w:rPr>
        <w:t xml:space="preserve"> ………………………………………….            ……………………………………………….</w:t>
      </w:r>
    </w:p>
    <w:p w:rsidR="004A2971" w:rsidRDefault="00355E02" w:rsidP="00114033">
      <w:pPr>
        <w:pStyle w:val="Akapitzlist"/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</w:rPr>
        <w:t xml:space="preserve">      ( miejscowość, data )                                                                                                                ( podpis oferenta)</w:t>
      </w:r>
      <w:r>
        <w:rPr>
          <w:rFonts w:ascii="Times New Roman" w:hAnsi="Times New Roman"/>
          <w:sz w:val="16"/>
        </w:rPr>
        <w:tab/>
      </w:r>
    </w:p>
    <w:p w:rsidR="00276062" w:rsidRDefault="00276062" w:rsidP="003C77E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i/>
          <w:sz w:val="24"/>
        </w:rPr>
      </w:pPr>
    </w:p>
    <w:p w:rsidR="004A2971" w:rsidRDefault="00355E02" w:rsidP="003C77E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i/>
          <w:sz w:val="24"/>
        </w:rPr>
        <w:t>Do ofert</w:t>
      </w:r>
      <w:r w:rsidR="003C77E3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z w:val="24"/>
        </w:rPr>
        <w:t xml:space="preserve"> załączam następujące dokumenty :</w:t>
      </w:r>
    </w:p>
    <w:p w:rsidR="004A2971" w:rsidRDefault="004A297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A2971" w:rsidRPr="007D2405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0"/>
          <w:szCs w:val="20"/>
        </w:rPr>
      </w:pPr>
      <w:r w:rsidRPr="007D2405">
        <w:rPr>
          <w:rFonts w:ascii="Times New Roman" w:hAnsi="Times New Roman"/>
          <w:sz w:val="20"/>
          <w:szCs w:val="20"/>
        </w:rPr>
        <w:t>………………………………………………….</w:t>
      </w:r>
    </w:p>
    <w:p w:rsidR="004A2971" w:rsidRPr="007D2405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0"/>
          <w:szCs w:val="20"/>
        </w:rPr>
      </w:pPr>
      <w:r w:rsidRPr="007D2405">
        <w:rPr>
          <w:rFonts w:ascii="Times New Roman" w:hAnsi="Times New Roman"/>
          <w:sz w:val="20"/>
          <w:szCs w:val="20"/>
        </w:rPr>
        <w:t>………………………………………………….</w:t>
      </w:r>
    </w:p>
    <w:p w:rsidR="004A2971" w:rsidRPr="007D2405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0"/>
          <w:szCs w:val="20"/>
        </w:rPr>
      </w:pPr>
      <w:r w:rsidRPr="007D2405">
        <w:rPr>
          <w:rFonts w:ascii="Times New Roman" w:hAnsi="Times New Roman"/>
          <w:sz w:val="20"/>
          <w:szCs w:val="20"/>
        </w:rPr>
        <w:t>………………………………………………….</w:t>
      </w:r>
    </w:p>
    <w:p w:rsidR="004A2971" w:rsidRPr="007D2405" w:rsidRDefault="00355E02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0"/>
          <w:szCs w:val="20"/>
        </w:rPr>
      </w:pPr>
      <w:r w:rsidRPr="007D2405">
        <w:rPr>
          <w:rFonts w:ascii="Times New Roman" w:hAnsi="Times New Roman"/>
          <w:sz w:val="20"/>
          <w:szCs w:val="20"/>
        </w:rPr>
        <w:t>………………………………………………….</w:t>
      </w:r>
    </w:p>
    <w:p w:rsidR="007D2405" w:rsidRDefault="00355E02" w:rsidP="007D2405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0"/>
          <w:szCs w:val="20"/>
        </w:rPr>
      </w:pPr>
      <w:r w:rsidRPr="007D2405">
        <w:rPr>
          <w:rFonts w:ascii="Times New Roman" w:hAnsi="Times New Roman"/>
          <w:sz w:val="20"/>
          <w:szCs w:val="20"/>
        </w:rPr>
        <w:t>………………………………………………….</w:t>
      </w:r>
    </w:p>
    <w:p w:rsidR="00355E02" w:rsidRPr="007D2405" w:rsidRDefault="00355E02" w:rsidP="007D2405">
      <w:pPr>
        <w:pStyle w:val="Akapitzlist"/>
        <w:numPr>
          <w:ilvl w:val="0"/>
          <w:numId w:val="2"/>
        </w:numPr>
        <w:spacing w:after="360" w:line="240" w:lineRule="auto"/>
        <w:ind w:left="1077" w:hanging="357"/>
        <w:jc w:val="both"/>
        <w:rPr>
          <w:rFonts w:ascii="Times New Roman" w:hAnsi="Times New Roman"/>
          <w:sz w:val="20"/>
          <w:szCs w:val="20"/>
        </w:rPr>
      </w:pPr>
      <w:r w:rsidRPr="007D2405">
        <w:rPr>
          <w:rFonts w:ascii="Times New Roman" w:hAnsi="Times New Roman"/>
          <w:sz w:val="20"/>
          <w:szCs w:val="20"/>
        </w:rPr>
        <w:t>……………………………………………</w:t>
      </w:r>
      <w:r w:rsidR="00114033" w:rsidRPr="007D2405">
        <w:rPr>
          <w:rFonts w:ascii="Times New Roman" w:hAnsi="Times New Roman"/>
          <w:sz w:val="20"/>
          <w:szCs w:val="20"/>
        </w:rPr>
        <w:t>.….</w:t>
      </w:r>
      <w:r w:rsidRPr="007D2405">
        <w:rPr>
          <w:rFonts w:ascii="Times New Roman" w:hAnsi="Times New Roman"/>
          <w:sz w:val="20"/>
          <w:szCs w:val="20"/>
        </w:rPr>
        <w:t>…</w:t>
      </w:r>
    </w:p>
    <w:sectPr w:rsidR="00355E02" w:rsidRPr="007D2405" w:rsidSect="004A2971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7F1CFB4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8F00C3"/>
    <w:rsid w:val="00044D69"/>
    <w:rsid w:val="000B4323"/>
    <w:rsid w:val="00114033"/>
    <w:rsid w:val="00137606"/>
    <w:rsid w:val="00171187"/>
    <w:rsid w:val="001D51E4"/>
    <w:rsid w:val="002231EE"/>
    <w:rsid w:val="00276062"/>
    <w:rsid w:val="002D4140"/>
    <w:rsid w:val="00355E02"/>
    <w:rsid w:val="003C77E3"/>
    <w:rsid w:val="004810E4"/>
    <w:rsid w:val="004A2971"/>
    <w:rsid w:val="004C5071"/>
    <w:rsid w:val="00581E5F"/>
    <w:rsid w:val="006C28B1"/>
    <w:rsid w:val="006E623B"/>
    <w:rsid w:val="007016B3"/>
    <w:rsid w:val="00735AB3"/>
    <w:rsid w:val="007D2405"/>
    <w:rsid w:val="008C5215"/>
    <w:rsid w:val="008D37D6"/>
    <w:rsid w:val="008E1BBF"/>
    <w:rsid w:val="008F00C3"/>
    <w:rsid w:val="00B010D4"/>
    <w:rsid w:val="00B25895"/>
    <w:rsid w:val="00D04F9C"/>
    <w:rsid w:val="00DC2EA9"/>
    <w:rsid w:val="00EC4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971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4A2971"/>
    <w:pPr>
      <w:keepNext/>
      <w:numPr>
        <w:numId w:val="1"/>
      </w:numPr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A2971"/>
    <w:rPr>
      <w:rFonts w:ascii="Calibri" w:eastAsia="Calibri" w:hAnsi="Calibri" w:cs="Times New Roman"/>
    </w:rPr>
  </w:style>
  <w:style w:type="character" w:customStyle="1" w:styleId="WW8Num2z0">
    <w:name w:val="WW8Num2z0"/>
    <w:rsid w:val="004A2971"/>
    <w:rPr>
      <w:rFonts w:ascii="Symbol" w:eastAsia="Calibri" w:hAnsi="Symbol" w:cs="Times New Roman"/>
    </w:rPr>
  </w:style>
  <w:style w:type="character" w:customStyle="1" w:styleId="WW8Num2z1">
    <w:name w:val="WW8Num2z1"/>
    <w:rsid w:val="004A2971"/>
    <w:rPr>
      <w:rFonts w:ascii="Courier New" w:hAnsi="Courier New" w:cs="Courier New"/>
    </w:rPr>
  </w:style>
  <w:style w:type="character" w:customStyle="1" w:styleId="WW8Num2z2">
    <w:name w:val="WW8Num2z2"/>
    <w:rsid w:val="004A2971"/>
    <w:rPr>
      <w:rFonts w:ascii="Wingdings" w:hAnsi="Wingdings" w:cs="Wingdings"/>
    </w:rPr>
  </w:style>
  <w:style w:type="character" w:customStyle="1" w:styleId="WW8Num2z3">
    <w:name w:val="WW8Num2z3"/>
    <w:rsid w:val="004A2971"/>
    <w:rPr>
      <w:rFonts w:ascii="Symbol" w:hAnsi="Symbol" w:cs="Symbol"/>
    </w:rPr>
  </w:style>
  <w:style w:type="character" w:customStyle="1" w:styleId="WW8Num5z0">
    <w:name w:val="WW8Num5z0"/>
    <w:rsid w:val="004A2971"/>
    <w:rPr>
      <w:rFonts w:ascii="Calibri" w:eastAsia="Calibri" w:hAnsi="Calibri" w:cs="Times New Roman"/>
    </w:rPr>
  </w:style>
  <w:style w:type="character" w:customStyle="1" w:styleId="WW8Num9z0">
    <w:name w:val="WW8Num9z0"/>
    <w:rsid w:val="004A2971"/>
    <w:rPr>
      <w:rFonts w:ascii="Symbol" w:eastAsia="Calibri" w:hAnsi="Symbol" w:cs="Times New Roman"/>
    </w:rPr>
  </w:style>
  <w:style w:type="character" w:customStyle="1" w:styleId="WW8Num9z1">
    <w:name w:val="WW8Num9z1"/>
    <w:rsid w:val="004A2971"/>
    <w:rPr>
      <w:rFonts w:ascii="Courier New" w:hAnsi="Courier New" w:cs="Courier New"/>
    </w:rPr>
  </w:style>
  <w:style w:type="character" w:customStyle="1" w:styleId="WW8Num9z2">
    <w:name w:val="WW8Num9z2"/>
    <w:rsid w:val="004A2971"/>
    <w:rPr>
      <w:rFonts w:ascii="Wingdings" w:hAnsi="Wingdings" w:cs="Wingdings"/>
    </w:rPr>
  </w:style>
  <w:style w:type="character" w:customStyle="1" w:styleId="WW8Num9z3">
    <w:name w:val="WW8Num9z3"/>
    <w:rsid w:val="004A2971"/>
    <w:rPr>
      <w:rFonts w:ascii="Symbol" w:hAnsi="Symbol" w:cs="Symbol"/>
    </w:rPr>
  </w:style>
  <w:style w:type="character" w:customStyle="1" w:styleId="Symbolewypunktowania">
    <w:name w:val="Symbole wypunktowania"/>
    <w:rsid w:val="004A2971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4A297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rsid w:val="004A2971"/>
    <w:pPr>
      <w:spacing w:after="120"/>
    </w:pPr>
  </w:style>
  <w:style w:type="paragraph" w:styleId="Lista">
    <w:name w:val="List"/>
    <w:basedOn w:val="Tekstpodstawowy"/>
    <w:semiHidden/>
    <w:rsid w:val="004A2971"/>
    <w:rPr>
      <w:rFonts w:cs="Mangal"/>
    </w:rPr>
  </w:style>
  <w:style w:type="paragraph" w:styleId="Podpis">
    <w:name w:val="Signature"/>
    <w:basedOn w:val="Normalny"/>
    <w:semiHidden/>
    <w:rsid w:val="004A29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A297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4A2971"/>
    <w:pPr>
      <w:ind w:left="720"/>
    </w:pPr>
  </w:style>
  <w:style w:type="paragraph" w:styleId="Adresnakopercie">
    <w:name w:val="envelope address"/>
    <w:basedOn w:val="Normalny"/>
    <w:semiHidden/>
    <w:rsid w:val="004A2971"/>
    <w:pPr>
      <w:spacing w:after="0" w:line="240" w:lineRule="auto"/>
      <w:ind w:left="2880"/>
    </w:pPr>
    <w:rPr>
      <w:rFonts w:ascii="Times New Roman" w:eastAsia="Times New Roman" w:hAnsi="Times New Roman"/>
      <w:sz w:val="28"/>
      <w:szCs w:val="20"/>
    </w:rPr>
  </w:style>
  <w:style w:type="paragraph" w:styleId="Tekstpodstawowywcity">
    <w:name w:val="Body Text Indent"/>
    <w:basedOn w:val="Normalny"/>
    <w:semiHidden/>
    <w:rsid w:val="004A2971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paragraph" w:styleId="Tekstdymka">
    <w:name w:val="Balloon Text"/>
    <w:basedOn w:val="Normalny"/>
    <w:rsid w:val="004A29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25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87567-5786-4411-BE41-D9541C7D8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 do SzWK</vt:lpstr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 do SzWK</dc:title>
  <dc:subject/>
  <dc:creator>MarcinkoEla</dc:creator>
  <cp:keywords/>
  <cp:lastModifiedBy>Grazyna Stryczek</cp:lastModifiedBy>
  <cp:revision>27</cp:revision>
  <cp:lastPrinted>2022-10-27T07:17:00Z</cp:lastPrinted>
  <dcterms:created xsi:type="dcterms:W3CDTF">2016-02-11T12:21:00Z</dcterms:created>
  <dcterms:modified xsi:type="dcterms:W3CDTF">2022-10-27T07:17:00Z</dcterms:modified>
</cp:coreProperties>
</file>